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widowControl w:val="on"/>
        <w:pBdr/>
        <w:spacing w:before="0" w:after="0" w:line="480" w:lineRule="auto"/>
        <w:ind w:left="0" w:right="0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Works Cited</w:t>
      </w:r>
    </w:p>
    <w:p>
      <w:pPr>
        <w:widowControl w:val="on"/>
        <w:pBdr/>
        <w:spacing w:before="0" w:after="0" w:line="480" w:lineRule="auto"/>
        <w:ind w:left="720" w:right="0" w:firstLine="-720"/>
        <w:jc w:val="lef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"Dairy Milk."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10steps.sg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N.p., 7 July 2013. Web. 12 Mar. 2014. &lt;http://10steps.sg/wp-content/uploads/article72/33.jpg&gt;.</w:t>
      </w:r>
    </w:p>
    <w:p>
      <w:pPr>
        <w:widowControl w:val="on"/>
        <w:pBdr/>
        <w:spacing w:before="0" w:after="0" w:line="480" w:lineRule="auto"/>
        <w:ind w:left="720" w:right="0" w:firstLine="-720"/>
        <w:jc w:val="lef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"Giant Heineken Beer Billboard."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Dailybillboardblog.com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Jason Morgan, 1 Aug. 2011. Web. 12 Mar. 2014. &lt;http://www.dailybillboardblog.com/2011/07/giant-heineken-beer-billboard.html&gt;.</w:t>
      </w:r>
    </w:p>
    <w:p>
      <w:pPr>
        <w:widowControl w:val="on"/>
        <w:pBdr/>
        <w:spacing w:before="0" w:after="0" w:line="480" w:lineRule="auto"/>
        <w:ind w:left="720" w:right="0" w:firstLine="-720"/>
        <w:jc w:val="left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"Live for Now."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Dailybillboardblog.com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Jason Morgan, 25 May 2012. Web. 12 Mar. 2014. &lt;http://www.dailybillboardblog.com/2012/05/bonus-day-pepsi-live-for-now-billboards.html&gt;.</w:t>
      </w:r>
    </w:p>
    <w:sectPr xmlns:w="http://schemas.openxmlformats.org/wordprocessingml/2006/main" w:rsidR="00AC197E" w:rsidRPr="00DF064E" w:rsidSect="000F6147">
      <w:pgSz w:w="12240" w:h="15840" w:orient="portrait" w:code="9"/>
      <w:pgMar w:top="1444" w:right="1444" w:bottom="1444" w:left="1444" w:header="708" w:footer="708" w:gutter="0"/>
      <w:cols w:space="708" w:num="1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basedOn w:val="NormalTable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basedOn w:val="NormalTable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basedOn w:val="NormalTable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basedOn w:val="NormalTable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basedOn w:val="NormalTable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basedOn w:val="NormalTable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basedOn w:val="NormalTable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basedOn w:val="NormalTable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basedOn w:val="NormalTable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basedOn w:val="NormalTable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basedOn w:val="NormalTable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basedOn w:val="NormalTable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basedOn w:val="NormalTable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basedOn w:val="NormalTable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basedOn w:val="NormalTable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basedOn w:val="NormalTable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basedOn w:val="NormalTable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basedOn w:val="NormalTable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basedOn w:val="NormalTable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basedOn w:val="NormalTable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basedOn w:val="NormalTable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basedOn w:val="NormalTable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basedOn w:val="NormalTable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basedOn w:val="NormalTable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basedOn w:val="NormalTable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